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B6688" w14:textId="77777777" w:rsidR="00837F46" w:rsidRPr="005F5CE8" w:rsidRDefault="00837F46" w:rsidP="00837F46">
      <w:pPr>
        <w:pStyle w:val="af6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0B79456D" w14:textId="77777777" w:rsidR="00837F46" w:rsidRPr="00D9472A" w:rsidRDefault="00837F46" w:rsidP="00837F46">
      <w:pPr>
        <w:pStyle w:val="af6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6692E27" w14:textId="77777777" w:rsidR="00837F46" w:rsidRPr="00D9472A" w:rsidRDefault="00837F46" w:rsidP="00837F46">
      <w:pPr>
        <w:pStyle w:val="af6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C1C79EA" w14:textId="77777777" w:rsidR="00837F46" w:rsidRPr="00D9472A" w:rsidRDefault="00837F46" w:rsidP="00837F46">
      <w:pPr>
        <w:spacing w:line="360" w:lineRule="auto"/>
        <w:jc w:val="center"/>
      </w:pPr>
    </w:p>
    <w:p w14:paraId="7B7DE77C" w14:textId="77777777" w:rsidR="00837F46" w:rsidRDefault="00837F46" w:rsidP="00837F46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8268C50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12C71786" w14:textId="7796BFB1" w:rsidR="00837F46" w:rsidRPr="003A6F5B" w:rsidRDefault="00837F46" w:rsidP="00837F46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 xml:space="preserve">«_____» _______ </w:t>
      </w:r>
    </w:p>
    <w:p w14:paraId="7ADE2D7E" w14:textId="77777777" w:rsidR="00837F46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884355B" w14:textId="77777777" w:rsidR="00837F46" w:rsidRPr="003A6F5B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2FFC431" w14:textId="71F5E52E" w:rsidR="00837F46" w:rsidRDefault="00837F46" w:rsidP="00837F46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788C938" w14:textId="77777777" w:rsidR="00B67353" w:rsidRPr="006E0A06" w:rsidRDefault="00B67353" w:rsidP="00B67353">
      <w:pPr>
        <w:keepNext/>
        <w:jc w:val="center"/>
        <w:outlineLvl w:val="0"/>
      </w:pPr>
      <w:r w:rsidRPr="006E0A06">
        <w:t xml:space="preserve">для проверки сформированности компетенций </w:t>
      </w:r>
    </w:p>
    <w:p w14:paraId="6916675C" w14:textId="77777777" w:rsidR="00837F46" w:rsidRDefault="00837F46" w:rsidP="00837F46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837F46" w:rsidRPr="00B102C4" w14:paraId="250C8C78" w14:textId="77777777" w:rsidTr="00837F46">
        <w:tc>
          <w:tcPr>
            <w:tcW w:w="3227" w:type="dxa"/>
            <w:vAlign w:val="center"/>
          </w:tcPr>
          <w:p w14:paraId="1B883347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5323F220" w14:textId="164BEDFE" w:rsidR="00837F46" w:rsidRPr="007C1540" w:rsidRDefault="00A4118A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 w:rsidRPr="00A4118A">
              <w:rPr>
                <w:b/>
              </w:rPr>
              <w:t>Программирование на Python</w:t>
            </w:r>
          </w:p>
        </w:tc>
      </w:tr>
      <w:tr w:rsidR="00837F46" w:rsidRPr="004B62F7" w14:paraId="2EA978E4" w14:textId="77777777" w:rsidTr="00837F46">
        <w:tc>
          <w:tcPr>
            <w:tcW w:w="3227" w:type="dxa"/>
            <w:vAlign w:val="center"/>
          </w:tcPr>
          <w:p w14:paraId="6D759F13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546480AE" w14:textId="77777777" w:rsidR="00837F46" w:rsidRPr="00F42B9E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837F46" w:rsidRPr="00B102C4" w14:paraId="237F04E5" w14:textId="77777777" w:rsidTr="00837F46">
        <w:tc>
          <w:tcPr>
            <w:tcW w:w="3227" w:type="dxa"/>
            <w:vAlign w:val="center"/>
          </w:tcPr>
          <w:p w14:paraId="368F88F6" w14:textId="7A6108AD" w:rsidR="00837F46" w:rsidRDefault="006E0A0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="00837F46" w:rsidRPr="003A6F5B">
              <w:t>аправленность</w:t>
            </w:r>
            <w:r w:rsidR="00837F46"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B861FCE" w14:textId="77777777" w:rsidR="00837F46" w:rsidRPr="000F406C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5D88D6EB" w14:textId="77777777" w:rsidTr="00837F46">
        <w:tc>
          <w:tcPr>
            <w:tcW w:w="3227" w:type="dxa"/>
            <w:vAlign w:val="center"/>
          </w:tcPr>
          <w:p w14:paraId="5AEB7D9C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173EC143" w14:textId="57C4EB7E" w:rsidR="00837F46" w:rsidRPr="00F42B9E" w:rsidRDefault="00837F46" w:rsidP="0070501E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 w:rsidR="009D6043">
              <w:rPr>
                <w:b/>
                <w:bCs/>
                <w:kern w:val="32"/>
                <w:szCs w:val="32"/>
              </w:rPr>
              <w:t>, очно-</w:t>
            </w:r>
            <w:r>
              <w:rPr>
                <w:b/>
                <w:bCs/>
                <w:kern w:val="32"/>
                <w:szCs w:val="32"/>
              </w:rPr>
              <w:t>заочная</w:t>
            </w:r>
          </w:p>
        </w:tc>
      </w:tr>
    </w:tbl>
    <w:p w14:paraId="7BFFFE43" w14:textId="44D92ADE" w:rsidR="00FB23DE" w:rsidRDefault="00837F46" w:rsidP="00837F46">
      <w:pPr>
        <w:rPr>
          <w:sz w:val="16"/>
          <w:szCs w:val="16"/>
        </w:rPr>
      </w:pPr>
      <w:r>
        <w:br w:type="page"/>
      </w:r>
      <w:bookmarkStart w:id="0" w:name="_GoBack"/>
      <w:bookmarkEnd w:id="0"/>
    </w:p>
    <w:p w14:paraId="42285992" w14:textId="77777777" w:rsidR="00B30B18" w:rsidRPr="00724A88" w:rsidRDefault="00B30B18" w:rsidP="00B30B18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21010205" w14:textId="77777777" w:rsidR="00B30B18" w:rsidRPr="00724A88" w:rsidRDefault="00B30B18" w:rsidP="00B30B18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Pr="00724A88">
        <w:t>бизнес</w:t>
      </w:r>
      <w:r>
        <w:t xml:space="preserve"> </w:t>
      </w:r>
      <w:r w:rsidRPr="00724A88">
        <w:t>–</w:t>
      </w:r>
      <w:r>
        <w:t xml:space="preserve"> </w:t>
      </w:r>
      <w:r w:rsidRPr="00724A88">
        <w:t>информатики</w:t>
      </w:r>
      <w:r>
        <w:t xml:space="preserve"> </w:t>
      </w:r>
      <w:r w:rsidRPr="00724A88">
        <w:t>и</w:t>
      </w:r>
      <w:r>
        <w:t xml:space="preserve"> </w:t>
      </w:r>
      <w:r w:rsidRPr="00724A88">
        <w:t>математики</w:t>
      </w:r>
    </w:p>
    <w:p w14:paraId="3EB73456" w14:textId="77777777" w:rsidR="00B30B18" w:rsidRPr="00724A88" w:rsidRDefault="00B30B18" w:rsidP="00B30B18">
      <w:pPr>
        <w:rPr>
          <w:i/>
          <w:color w:val="548DD4" w:themeColor="text2" w:themeTint="99"/>
          <w:sz w:val="16"/>
          <w:szCs w:val="16"/>
        </w:rPr>
      </w:pPr>
    </w:p>
    <w:p w14:paraId="155F9BC4" w14:textId="77777777" w:rsidR="00B30B18" w:rsidRPr="00724A88" w:rsidRDefault="00B30B18" w:rsidP="00B30B18"/>
    <w:p w14:paraId="39FA2920" w14:textId="77777777" w:rsidR="00B30B18" w:rsidRPr="00724A88" w:rsidRDefault="00B30B18" w:rsidP="00B30B18"/>
    <w:p w14:paraId="26CA42C2" w14:textId="77777777" w:rsidR="00FB23DE" w:rsidRDefault="00FB23DE" w:rsidP="00B30B18">
      <w:pPr>
        <w:suppressLineNumbers/>
        <w:ind w:firstLine="851"/>
        <w:jc w:val="both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1B7EFAF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872F554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D3A487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FFA085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61EE406" w14:textId="77777777" w:rsidR="00FB23DE" w:rsidRPr="001D5501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AE45D5B" w14:textId="77777777" w:rsidR="00D6493B" w:rsidRPr="001D5501" w:rsidRDefault="00D6493B" w:rsidP="00D6493B">
      <w:pPr>
        <w:jc w:val="center"/>
        <w:rPr>
          <w:sz w:val="16"/>
          <w:szCs w:val="16"/>
        </w:rPr>
      </w:pPr>
    </w:p>
    <w:p w14:paraId="65DE308B" w14:textId="77777777" w:rsidR="00D6493B" w:rsidRDefault="00D6493B" w:rsidP="00D6493B">
      <w:pPr>
        <w:jc w:val="center"/>
        <w:rPr>
          <w:sz w:val="16"/>
          <w:szCs w:val="16"/>
        </w:rPr>
      </w:pPr>
    </w:p>
    <w:p w14:paraId="6E978184" w14:textId="77777777" w:rsidR="00EC6AF7" w:rsidRPr="00C14CCA" w:rsidRDefault="00EC6AF7" w:rsidP="00EC6AF7">
      <w:pPr>
        <w:jc w:val="center"/>
        <w:rPr>
          <w:sz w:val="28"/>
          <w:szCs w:val="28"/>
          <w:vertAlign w:val="superscript"/>
        </w:rPr>
      </w:pPr>
    </w:p>
    <w:p w14:paraId="45509A97" w14:textId="77777777" w:rsidR="00EC6AF7" w:rsidRDefault="00EC6AF7" w:rsidP="00EC6AF7">
      <w:pPr>
        <w:jc w:val="center"/>
      </w:pPr>
    </w:p>
    <w:p w14:paraId="102A2E71" w14:textId="77777777" w:rsidR="005726C8" w:rsidRPr="00967EB9" w:rsidRDefault="005726C8" w:rsidP="00D970DD">
      <w:pPr>
        <w:rPr>
          <w:sz w:val="28"/>
          <w:szCs w:val="28"/>
        </w:rPr>
      </w:pPr>
    </w:p>
    <w:p w14:paraId="3D445C93" w14:textId="77777777" w:rsidR="001D5501" w:rsidRPr="001D5501" w:rsidRDefault="001D5501" w:rsidP="00D970DD">
      <w:pPr>
        <w:rPr>
          <w:sz w:val="28"/>
          <w:szCs w:val="28"/>
        </w:rPr>
      </w:pPr>
    </w:p>
    <w:p w14:paraId="02A03DBC" w14:textId="77777777" w:rsidR="005726C8" w:rsidRPr="001D5501" w:rsidRDefault="005726C8" w:rsidP="00D970DD">
      <w:pPr>
        <w:rPr>
          <w:sz w:val="28"/>
          <w:szCs w:val="28"/>
        </w:rPr>
      </w:pPr>
    </w:p>
    <w:p w14:paraId="586D0FF7" w14:textId="77777777" w:rsidR="005726C8" w:rsidRPr="001D5501" w:rsidRDefault="005726C8" w:rsidP="00D970DD">
      <w:pPr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D970DD">
      <w:pPr>
        <w:jc w:val="center"/>
        <w:rPr>
          <w:sz w:val="28"/>
          <w:szCs w:val="28"/>
        </w:rPr>
      </w:pPr>
    </w:p>
    <w:p w14:paraId="242FC195" w14:textId="77777777" w:rsidR="005726C8" w:rsidRDefault="005726C8" w:rsidP="00D970DD">
      <w:pPr>
        <w:jc w:val="center"/>
        <w:rPr>
          <w:sz w:val="28"/>
          <w:szCs w:val="28"/>
        </w:rPr>
      </w:pPr>
    </w:p>
    <w:p w14:paraId="4A2A018B" w14:textId="77777777" w:rsidR="00AA6322" w:rsidRDefault="00AA6322" w:rsidP="00FE5649">
      <w:pPr>
        <w:pStyle w:val="ac"/>
        <w:ind w:left="0"/>
        <w:jc w:val="center"/>
        <w:rPr>
          <w:b/>
          <w:bCs/>
        </w:rPr>
      </w:pPr>
    </w:p>
    <w:p w14:paraId="3C5394FC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6D874908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7A09AEAA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5C25BE2D" w14:textId="77777777" w:rsidR="00B30B18" w:rsidRDefault="00B30B18" w:rsidP="00FE5649">
      <w:pPr>
        <w:pStyle w:val="ac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2570CDC" w14:textId="77777777" w:rsidR="00B30B18" w:rsidRDefault="00B30B18">
      <w:pPr>
        <w:rPr>
          <w:b/>
          <w:bCs/>
        </w:rPr>
      </w:pPr>
      <w:r>
        <w:rPr>
          <w:b/>
          <w:bCs/>
        </w:rPr>
        <w:br w:type="page"/>
      </w:r>
    </w:p>
    <w:p w14:paraId="350AA1B9" w14:textId="521BB0BB" w:rsidR="00B30B18" w:rsidRPr="00B30B18" w:rsidRDefault="00CA3704" w:rsidP="00CA3704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Cs w:val="16"/>
          <w:lang w:eastAsia="en-US"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235792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446DF116" w14:textId="77777777" w:rsidR="0053793D" w:rsidRPr="00CD7272" w:rsidRDefault="0053793D" w:rsidP="00FE5649">
      <w:pPr>
        <w:pStyle w:val="ac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79CA2B6" w14:textId="77777777" w:rsidR="00090AD6" w:rsidRPr="00090AD6" w:rsidRDefault="00090AD6" w:rsidP="00090AD6">
            <w:pPr>
              <w:pStyle w:val="ac"/>
              <w:widowControl w:val="0"/>
              <w:tabs>
                <w:tab w:val="left" w:pos="1134"/>
              </w:tabs>
              <w:ind w:left="0"/>
              <w:rPr>
                <w:b/>
              </w:rPr>
            </w:pPr>
            <w:r w:rsidRPr="00090AD6"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      </w:r>
          </w:p>
          <w:p w14:paraId="351AE452" w14:textId="51D01AB0" w:rsidR="00A60706" w:rsidRPr="00090AD6" w:rsidRDefault="00A60706" w:rsidP="00090AD6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4957" w:type="dxa"/>
            <w:vAlign w:val="center"/>
          </w:tcPr>
          <w:p w14:paraId="72B3D183" w14:textId="77777777" w:rsidR="00090AD6" w:rsidRPr="00090AD6" w:rsidRDefault="00090AD6" w:rsidP="00090AD6">
            <w:pPr>
              <w:widowControl w:val="0"/>
              <w:rPr>
                <w:iCs/>
              </w:rPr>
            </w:pPr>
            <w:r w:rsidRPr="00090AD6">
              <w:rPr>
                <w:iCs/>
              </w:rPr>
              <w:t>ПКС-2.1. Способен  разрабатывать методы, модели, алгоритмы, технологии и инструментальные средства работы с большими данными</w:t>
            </w:r>
          </w:p>
          <w:p w14:paraId="55EA29EC" w14:textId="541260CD" w:rsidR="00A60706" w:rsidRPr="00090AD6" w:rsidRDefault="00090AD6" w:rsidP="00090AD6">
            <w:pPr>
              <w:widowControl w:val="0"/>
              <w:rPr>
                <w:b/>
                <w:bCs/>
              </w:rPr>
            </w:pPr>
            <w:r w:rsidRPr="00090AD6">
              <w:rPr>
                <w:iCs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  <w:r w:rsidR="00B00C6F" w:rsidRPr="00090AD6">
              <w:t xml:space="preserve"> 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478C0DD4" w14:textId="62FB4C17" w:rsidR="009D6195" w:rsidRDefault="008D66FB" w:rsidP="009D6195">
      <w:r w:rsidRPr="00304A7E">
        <w:rPr>
          <w:rStyle w:val="FontStyle18"/>
          <w:b/>
          <w:i/>
        </w:rPr>
        <w:t xml:space="preserve">Для оценки </w:t>
      </w:r>
      <w:r w:rsidR="009D6195" w:rsidRPr="009D6195">
        <w:rPr>
          <w:b/>
          <w:i/>
        </w:rPr>
        <w:t>ПКС-2</w:t>
      </w:r>
      <w:r w:rsidR="009D6195">
        <w:t xml:space="preserve"> </w:t>
      </w:r>
      <w:r w:rsidR="009D6195" w:rsidRPr="008F5A13"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7830623D" w14:textId="061DFD53" w:rsidR="00CC2206" w:rsidRPr="00304A7E" w:rsidRDefault="00CC2206" w:rsidP="00847B4A">
      <w:pPr>
        <w:jc w:val="both"/>
        <w:rPr>
          <w:rStyle w:val="FontStyle18"/>
          <w:b/>
          <w:i/>
        </w:rPr>
      </w:pP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7C0F4C2E" w14:textId="1262C729" w:rsidR="002C6E81" w:rsidRDefault="00F21F02" w:rsidP="002C6E81">
      <w:pPr>
        <w:tabs>
          <w:tab w:val="left" w:pos="1134"/>
        </w:tabs>
        <w:jc w:val="both"/>
      </w:pPr>
      <w:r>
        <w:t xml:space="preserve">1) </w:t>
      </w:r>
      <w:r w:rsidR="002C6E81" w:rsidRPr="00F21F02">
        <w:t xml:space="preserve">Выберите </w:t>
      </w:r>
      <w:r w:rsidR="00770326">
        <w:rPr>
          <w:b/>
        </w:rPr>
        <w:t>1</w:t>
      </w:r>
      <w:r w:rsidR="002C6E81">
        <w:rPr>
          <w:b/>
        </w:rPr>
        <w:t xml:space="preserve"> </w:t>
      </w:r>
      <w:r w:rsidR="002C6E81" w:rsidRPr="00F21F02">
        <w:rPr>
          <w:b/>
        </w:rPr>
        <w:t>правильны</w:t>
      </w:r>
      <w:r w:rsidR="002C6E81">
        <w:rPr>
          <w:b/>
        </w:rPr>
        <w:t>й</w:t>
      </w:r>
      <w:r w:rsidR="002C6E81">
        <w:t xml:space="preserve"> ответ</w:t>
      </w:r>
      <w:r w:rsidR="002C6E81" w:rsidRPr="00F21F02">
        <w:t>.</w:t>
      </w:r>
      <w:r w:rsidR="002C6E81">
        <w:t xml:space="preserve"> Какая библиотека Python наиболее часто используется для работы с данными в машинном обучении, предоставляя инструменты для чистки, преобразования и анализа данных?</w:t>
      </w:r>
    </w:p>
    <w:p w14:paraId="01D1079D" w14:textId="77777777" w:rsidR="00F21F02" w:rsidRPr="00F21F02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49A5A81B" w14:textId="58DA8A5B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NumPy</w:t>
      </w:r>
    </w:p>
    <w:p w14:paraId="732EF1B1" w14:textId="3AF13141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Scikit-learn</w:t>
      </w:r>
    </w:p>
    <w:p w14:paraId="6AFB03FE" w14:textId="253A1DE5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TensorFlow</w:t>
      </w:r>
    </w:p>
    <w:p w14:paraId="3AD5084E" w14:textId="20752FCA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Pandas</w:t>
      </w:r>
    </w:p>
    <w:p w14:paraId="70F4520B" w14:textId="5DA2F288" w:rsidR="00F21F02" w:rsidRPr="00F21F02" w:rsidRDefault="00F21F02" w:rsidP="002C6E81">
      <w:pPr>
        <w:pStyle w:val="ac"/>
        <w:tabs>
          <w:tab w:val="left" w:pos="284"/>
        </w:tabs>
        <w:ind w:left="0"/>
        <w:jc w:val="both"/>
        <w:rPr>
          <w:rFonts w:eastAsia="Calibri"/>
        </w:rPr>
      </w:pPr>
    </w:p>
    <w:p w14:paraId="1B6D9938" w14:textId="570EF51E" w:rsidR="002C6E81" w:rsidRPr="002C6E81" w:rsidRDefault="007763E1" w:rsidP="002C6E81">
      <w:pPr>
        <w:pStyle w:val="ac"/>
        <w:ind w:left="0"/>
      </w:pPr>
      <w:r w:rsidRPr="007763E1">
        <w:rPr>
          <w:rFonts w:eastAsia="Calibri"/>
          <w:b/>
        </w:rPr>
        <w:t>Правильный ответ:</w:t>
      </w:r>
      <w:r w:rsidR="00F21F02">
        <w:rPr>
          <w:rFonts w:eastAsia="Calibri"/>
          <w:b/>
        </w:rPr>
        <w:t xml:space="preserve">  4</w:t>
      </w:r>
      <w:r w:rsidR="003A6387">
        <w:rPr>
          <w:rFonts w:eastAsia="Calibri"/>
          <w:b/>
        </w:rPr>
        <w:t>.</w:t>
      </w:r>
      <w:r w:rsidR="002C6E81">
        <w:rPr>
          <w:rFonts w:eastAsia="Calibri"/>
          <w:b/>
        </w:rPr>
        <w:t xml:space="preserve"> </w:t>
      </w:r>
      <w:r w:rsidR="002C6E81" w:rsidRPr="002C6E81">
        <w:rPr>
          <w:lang w:val="en-US"/>
        </w:rPr>
        <w:t>Pandas</w:t>
      </w:r>
      <w:r w:rsidR="002C6E81">
        <w:t xml:space="preserve"> </w:t>
      </w:r>
    </w:p>
    <w:p w14:paraId="3B07A9E4" w14:textId="07F9F661" w:rsidR="00EB70CD" w:rsidRPr="007763E1" w:rsidRDefault="00EB70CD" w:rsidP="007763E1">
      <w:pPr>
        <w:jc w:val="both"/>
        <w:rPr>
          <w:rFonts w:eastAsia="Calibri"/>
          <w:b/>
        </w:rPr>
      </w:pPr>
    </w:p>
    <w:p w14:paraId="5F591158" w14:textId="77777777" w:rsidR="007763E1" w:rsidRDefault="007763E1" w:rsidP="00F817F9">
      <w:pPr>
        <w:jc w:val="both"/>
      </w:pPr>
    </w:p>
    <w:p w14:paraId="51A22004" w14:textId="27A64C2D" w:rsidR="00572EF6" w:rsidRPr="0028589A" w:rsidRDefault="007763E1" w:rsidP="00572EF6">
      <w:pPr>
        <w:jc w:val="both"/>
      </w:pPr>
      <w:r>
        <w:t>2)</w:t>
      </w:r>
      <w:r w:rsidR="00572EF6">
        <w:t xml:space="preserve"> </w:t>
      </w:r>
      <w:r w:rsidR="00882D45" w:rsidRPr="00882D45">
        <w:t>Какой метод Scikit-learn используется для разделения набора данных на обучающую и тестовую выборки?</w:t>
      </w:r>
    </w:p>
    <w:p w14:paraId="1C02B452" w14:textId="77777777" w:rsidR="0028589A" w:rsidRDefault="0028589A" w:rsidP="0028589A">
      <w:pPr>
        <w:jc w:val="both"/>
      </w:pPr>
    </w:p>
    <w:p w14:paraId="4C068812" w14:textId="35B4FFE0" w:rsidR="0028589A" w:rsidRPr="00DC364C" w:rsidRDefault="0028589A" w:rsidP="0028589A">
      <w:pPr>
        <w:jc w:val="both"/>
        <w:rPr>
          <w:b/>
        </w:rPr>
      </w:pPr>
      <w:r w:rsidRPr="00DC364C">
        <w:rPr>
          <w:b/>
        </w:rPr>
        <w:t>Правильный</w:t>
      </w:r>
      <w:r w:rsidR="00DC364C" w:rsidRPr="00DC364C">
        <w:rPr>
          <w:b/>
        </w:rPr>
        <w:t xml:space="preserve"> ответ</w:t>
      </w:r>
      <w:r w:rsidR="0097145C">
        <w:rPr>
          <w:b/>
        </w:rPr>
        <w:t xml:space="preserve">: </w:t>
      </w:r>
      <w:r w:rsidR="00B15DC4" w:rsidRPr="00B15DC4">
        <w:rPr>
          <w:b/>
        </w:rPr>
        <w:t>train_test_split</w:t>
      </w:r>
    </w:p>
    <w:p w14:paraId="3B459113" w14:textId="77777777" w:rsidR="0028589A" w:rsidRDefault="0028589A" w:rsidP="00F817F9">
      <w:pPr>
        <w:jc w:val="both"/>
      </w:pPr>
    </w:p>
    <w:p w14:paraId="76DB4C55" w14:textId="77777777" w:rsidR="0028589A" w:rsidRDefault="0028589A" w:rsidP="00F817F9">
      <w:pPr>
        <w:jc w:val="both"/>
      </w:pPr>
    </w:p>
    <w:p w14:paraId="77225E93" w14:textId="77777777" w:rsidR="00770326" w:rsidRDefault="0028589A" w:rsidP="00770326">
      <w:r w:rsidRPr="00EB7127">
        <w:t>3)</w:t>
      </w:r>
      <w:r w:rsidR="00613914" w:rsidRPr="00EB7127">
        <w:t xml:space="preserve"> </w:t>
      </w:r>
      <w:r w:rsidR="00EB7127" w:rsidRPr="00EB7127">
        <w:t xml:space="preserve">Выберите </w:t>
      </w:r>
      <w:r w:rsidR="00770326">
        <w:rPr>
          <w:b/>
        </w:rPr>
        <w:t xml:space="preserve">несколько </w:t>
      </w:r>
      <w:r w:rsidR="00EB7127" w:rsidRPr="00EB7127">
        <w:rPr>
          <w:b/>
        </w:rPr>
        <w:t>правильны</w:t>
      </w:r>
      <w:r w:rsidR="00770326">
        <w:rPr>
          <w:b/>
        </w:rPr>
        <w:t>х</w:t>
      </w:r>
      <w:r w:rsidR="00EB7127" w:rsidRPr="00EB7127">
        <w:t xml:space="preserve"> ответ</w:t>
      </w:r>
      <w:r w:rsidR="00770326">
        <w:t>ов</w:t>
      </w:r>
      <w:r w:rsidR="00EB7127" w:rsidRPr="00EB7127">
        <w:t xml:space="preserve">. </w:t>
      </w:r>
      <w:r w:rsidR="00770326">
        <w:t>Какие из перечисленных библиотек Python широко используются для разработки и обучения нейронных сетей?</w:t>
      </w:r>
    </w:p>
    <w:p w14:paraId="7C93371E" w14:textId="77777777" w:rsidR="00770326" w:rsidRDefault="00770326" w:rsidP="007D3FB9">
      <w:pPr>
        <w:jc w:val="both"/>
      </w:pPr>
    </w:p>
    <w:p w14:paraId="04942A3B" w14:textId="0EBB35D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BC624E">
        <w:rPr>
          <w:lang w:val="en-US"/>
        </w:rPr>
        <w:t>NumPy</w:t>
      </w:r>
    </w:p>
    <w:p w14:paraId="4324B9BA" w14:textId="10E9C1A5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2. </w:t>
      </w:r>
      <w:r w:rsidRPr="00BC624E">
        <w:rPr>
          <w:lang w:val="en-US"/>
        </w:rPr>
        <w:t>Pandas</w:t>
      </w:r>
    </w:p>
    <w:p w14:paraId="72F5F96C" w14:textId="462BBF52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BC624E">
        <w:rPr>
          <w:lang w:val="en-US"/>
        </w:rPr>
        <w:t>Scikit</w:t>
      </w:r>
      <w:r w:rsidRPr="006E0A06">
        <w:rPr>
          <w:lang w:val="en-US"/>
        </w:rPr>
        <w:t>-</w:t>
      </w:r>
      <w:r w:rsidRPr="00BC624E">
        <w:rPr>
          <w:lang w:val="en-US"/>
        </w:rPr>
        <w:t>learn</w:t>
      </w:r>
    </w:p>
    <w:p w14:paraId="616E90CE" w14:textId="2FB8254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4. </w:t>
      </w:r>
      <w:r w:rsidRPr="00BC624E">
        <w:rPr>
          <w:lang w:val="en-US"/>
        </w:rPr>
        <w:t>TensorFlow</w:t>
      </w:r>
    </w:p>
    <w:p w14:paraId="69B61051" w14:textId="250FD9C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5. </w:t>
      </w:r>
      <w:r w:rsidRPr="00BC624E">
        <w:rPr>
          <w:lang w:val="en-US"/>
        </w:rPr>
        <w:t>PyTorch</w:t>
      </w:r>
    </w:p>
    <w:p w14:paraId="089CD955" w14:textId="23589288" w:rsidR="00770326" w:rsidRPr="00770326" w:rsidRDefault="00770326" w:rsidP="00770326">
      <w:r>
        <w:t>6.</w:t>
      </w:r>
      <w:r w:rsidRPr="00770326">
        <w:t xml:space="preserve"> </w:t>
      </w:r>
      <w:r w:rsidRPr="00BC624E">
        <w:rPr>
          <w:lang w:val="en-US"/>
        </w:rPr>
        <w:t>Keras</w:t>
      </w:r>
    </w:p>
    <w:p w14:paraId="2402C659" w14:textId="5DD30C85" w:rsidR="00FF3B4F" w:rsidRPr="00770326" w:rsidRDefault="00FF3B4F" w:rsidP="00613914">
      <w:pPr>
        <w:jc w:val="both"/>
      </w:pPr>
    </w:p>
    <w:p w14:paraId="79EACBBF" w14:textId="186E77B1" w:rsidR="00FF3B4F" w:rsidRPr="00FF3B4F" w:rsidRDefault="00FF3B4F" w:rsidP="00613914">
      <w:pPr>
        <w:jc w:val="both"/>
        <w:rPr>
          <w:b/>
        </w:rPr>
      </w:pPr>
      <w:r w:rsidRPr="00FF3B4F">
        <w:rPr>
          <w:b/>
        </w:rPr>
        <w:t xml:space="preserve">Правильный ответ: </w:t>
      </w:r>
      <w:r w:rsidR="00770326">
        <w:rPr>
          <w:b/>
        </w:rPr>
        <w:t xml:space="preserve">1, 4, 5, 6 </w:t>
      </w:r>
    </w:p>
    <w:p w14:paraId="2D623530" w14:textId="77777777" w:rsidR="00FF3B4F" w:rsidRDefault="00FF3B4F" w:rsidP="00613914">
      <w:pPr>
        <w:jc w:val="both"/>
      </w:pPr>
    </w:p>
    <w:p w14:paraId="1F1A0A10" w14:textId="0CE3EB94" w:rsidR="006C7DC3" w:rsidRDefault="0027416D" w:rsidP="006C7DC3">
      <w:r w:rsidRPr="0027416D">
        <w:t>4)</w:t>
      </w:r>
      <w:r w:rsidR="006C7DC3">
        <w:t xml:space="preserve">   Выберите </w:t>
      </w:r>
      <w:r w:rsidR="006C7DC3">
        <w:rPr>
          <w:b/>
        </w:rPr>
        <w:t>1</w:t>
      </w:r>
      <w:r w:rsidR="006C7DC3" w:rsidRPr="0028589A">
        <w:rPr>
          <w:b/>
        </w:rPr>
        <w:t xml:space="preserve"> правильны</w:t>
      </w:r>
      <w:r w:rsidR="006C7DC3">
        <w:rPr>
          <w:b/>
        </w:rPr>
        <w:t>й</w:t>
      </w:r>
      <w:r w:rsidR="006C7DC3">
        <w:t xml:space="preserve"> ответ. Какая библиотека Python часто используется для работы с большими наборами данных, которые не помещаются в оперативную память?</w:t>
      </w:r>
    </w:p>
    <w:p w14:paraId="4500C029" w14:textId="77777777" w:rsidR="006C7DC3" w:rsidRDefault="006C7DC3" w:rsidP="006C7DC3"/>
    <w:p w14:paraId="48D8AF26" w14:textId="5B8CF62B" w:rsidR="006C7DC3" w:rsidRPr="006C7DC3" w:rsidRDefault="006C7DC3" w:rsidP="006C7DC3">
      <w:r>
        <w:t>1.</w:t>
      </w:r>
      <w:r w:rsidRPr="006C7DC3">
        <w:t xml:space="preserve"> </w:t>
      </w:r>
      <w:r w:rsidRPr="00C60753">
        <w:rPr>
          <w:lang w:val="en-US"/>
        </w:rPr>
        <w:t>NumPy</w:t>
      </w:r>
    </w:p>
    <w:p w14:paraId="3BC41EDE" w14:textId="155579A1" w:rsidR="006C7DC3" w:rsidRPr="006C7DC3" w:rsidRDefault="006C7DC3" w:rsidP="006C7DC3">
      <w:r>
        <w:t>2.</w:t>
      </w:r>
      <w:r w:rsidRPr="006C7DC3">
        <w:t xml:space="preserve"> </w:t>
      </w:r>
      <w:r w:rsidRPr="00C60753">
        <w:rPr>
          <w:lang w:val="en-US"/>
        </w:rPr>
        <w:t>Pandas</w:t>
      </w:r>
    </w:p>
    <w:p w14:paraId="6DE11139" w14:textId="32BFCA3B" w:rsidR="006C7DC3" w:rsidRPr="006C7DC3" w:rsidRDefault="006C7DC3" w:rsidP="006C7DC3">
      <w:r>
        <w:t>3.</w:t>
      </w:r>
      <w:r w:rsidRPr="006C7DC3">
        <w:t xml:space="preserve"> </w:t>
      </w:r>
      <w:r w:rsidRPr="00C60753">
        <w:rPr>
          <w:lang w:val="en-US"/>
        </w:rPr>
        <w:t>Dask</w:t>
      </w:r>
    </w:p>
    <w:p w14:paraId="6E5EAB18" w14:textId="2407B9E8" w:rsidR="006C7DC3" w:rsidRDefault="006C7DC3" w:rsidP="006C7DC3">
      <w:r>
        <w:t>4. Matplotlib</w:t>
      </w:r>
    </w:p>
    <w:p w14:paraId="269A5A97" w14:textId="32F94007" w:rsidR="0027416D" w:rsidRPr="0027416D" w:rsidRDefault="0027416D" w:rsidP="0027416D">
      <w:r w:rsidRPr="0027416D">
        <w:t xml:space="preserve">  </w:t>
      </w:r>
    </w:p>
    <w:p w14:paraId="23DB9774" w14:textId="77777777" w:rsidR="006C7DC3" w:rsidRPr="006C7DC3" w:rsidRDefault="0027416D" w:rsidP="006C7DC3">
      <w:r w:rsidRPr="0027416D">
        <w:rPr>
          <w:b/>
        </w:rPr>
        <w:t>Правильный ответ: 3</w:t>
      </w:r>
      <w:r w:rsidR="003A6387">
        <w:rPr>
          <w:b/>
        </w:rPr>
        <w:t>.</w:t>
      </w:r>
      <w:r w:rsidR="006C7DC3">
        <w:rPr>
          <w:b/>
        </w:rPr>
        <w:t xml:space="preserve"> </w:t>
      </w:r>
      <w:r w:rsidR="006C7DC3" w:rsidRPr="006C7DC3">
        <w:rPr>
          <w:b/>
          <w:lang w:val="en-US"/>
        </w:rPr>
        <w:t>Dask</w:t>
      </w:r>
    </w:p>
    <w:p w14:paraId="594AC1A6" w14:textId="324889CF" w:rsidR="0027416D" w:rsidRPr="0027416D" w:rsidRDefault="0027416D" w:rsidP="0027416D">
      <w:pPr>
        <w:rPr>
          <w:b/>
        </w:rPr>
      </w:pPr>
    </w:p>
    <w:p w14:paraId="161655CF" w14:textId="4F0C515E" w:rsidR="00FF3B4F" w:rsidRDefault="00FF3B4F" w:rsidP="00613914">
      <w:pPr>
        <w:jc w:val="both"/>
      </w:pPr>
    </w:p>
    <w:p w14:paraId="7CA64702" w14:textId="6709D3FD" w:rsidR="004E014E" w:rsidRDefault="00DB48A0" w:rsidP="004E014E">
      <w:r>
        <w:t xml:space="preserve">5) </w:t>
      </w:r>
      <w:r w:rsidR="00613914">
        <w:t xml:space="preserve">Выберите </w:t>
      </w:r>
      <w:r w:rsidR="004E014E">
        <w:rPr>
          <w:b/>
        </w:rPr>
        <w:t xml:space="preserve">1 </w:t>
      </w:r>
      <w:r w:rsidR="00613914" w:rsidRPr="0028589A">
        <w:rPr>
          <w:b/>
        </w:rPr>
        <w:t>правильны</w:t>
      </w:r>
      <w:r w:rsidR="004E014E">
        <w:rPr>
          <w:b/>
        </w:rPr>
        <w:t>й</w:t>
      </w:r>
      <w:r w:rsidR="00613914">
        <w:t xml:space="preserve"> ответ. </w:t>
      </w:r>
      <w:r w:rsidR="004E014E">
        <w:t>Для визуализации данных в Python часто используется библиотека:</w:t>
      </w:r>
    </w:p>
    <w:p w14:paraId="11FF17C8" w14:textId="77777777" w:rsidR="004E014E" w:rsidRDefault="004E014E" w:rsidP="004E014E"/>
    <w:p w14:paraId="02401778" w14:textId="7AB92A7C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C60753">
        <w:rPr>
          <w:lang w:val="en-US"/>
        </w:rPr>
        <w:t>Scikit</w:t>
      </w:r>
      <w:r w:rsidRPr="006E0A06">
        <w:rPr>
          <w:lang w:val="en-US"/>
        </w:rPr>
        <w:t>-</w:t>
      </w:r>
      <w:r w:rsidRPr="00C60753">
        <w:rPr>
          <w:lang w:val="en-US"/>
        </w:rPr>
        <w:t>learn</w:t>
      </w:r>
    </w:p>
    <w:p w14:paraId="6FD118D4" w14:textId="6DA81267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lastRenderedPageBreak/>
        <w:t xml:space="preserve">2. </w:t>
      </w:r>
      <w:r w:rsidRPr="00C60753">
        <w:rPr>
          <w:lang w:val="en-US"/>
        </w:rPr>
        <w:t>NumPy</w:t>
      </w:r>
    </w:p>
    <w:p w14:paraId="43B26CBC" w14:textId="3D45722E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C60753">
        <w:rPr>
          <w:lang w:val="en-US"/>
        </w:rPr>
        <w:t>Matplotlib</w:t>
      </w:r>
    </w:p>
    <w:p w14:paraId="2F025279" w14:textId="48C60F3B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>4. Pandas</w:t>
      </w:r>
    </w:p>
    <w:p w14:paraId="4262344C" w14:textId="45482AFF" w:rsidR="00613914" w:rsidRPr="006E0A06" w:rsidRDefault="00613914" w:rsidP="00613914">
      <w:pPr>
        <w:jc w:val="both"/>
        <w:rPr>
          <w:lang w:val="en-US"/>
        </w:rPr>
      </w:pPr>
    </w:p>
    <w:p w14:paraId="7A8A8DFB" w14:textId="77777777" w:rsidR="0093634E" w:rsidRPr="005F1B80" w:rsidRDefault="00F20F52" w:rsidP="0093634E">
      <w:pPr>
        <w:rPr>
          <w:b/>
        </w:rPr>
      </w:pPr>
      <w:r w:rsidRPr="00F20F52">
        <w:rPr>
          <w:b/>
        </w:rPr>
        <w:t>Правильный</w:t>
      </w:r>
      <w:r w:rsidRPr="006E0A06">
        <w:rPr>
          <w:b/>
          <w:lang w:val="en-US"/>
        </w:rPr>
        <w:t xml:space="preserve"> </w:t>
      </w:r>
      <w:r w:rsidRPr="005F1B80">
        <w:rPr>
          <w:b/>
        </w:rPr>
        <w:t>ответ</w:t>
      </w:r>
      <w:r w:rsidRPr="006E0A06">
        <w:rPr>
          <w:b/>
          <w:lang w:val="en-US"/>
        </w:rPr>
        <w:t xml:space="preserve">: </w:t>
      </w:r>
      <w:r w:rsidR="0093634E" w:rsidRPr="006E0A06">
        <w:rPr>
          <w:b/>
          <w:lang w:val="en-US"/>
        </w:rPr>
        <w:t xml:space="preserve">3. </w:t>
      </w:r>
      <w:r w:rsidR="0093634E" w:rsidRPr="005F1B80">
        <w:rPr>
          <w:b/>
          <w:lang w:val="en-US"/>
        </w:rPr>
        <w:t>Matplotlib</w:t>
      </w:r>
    </w:p>
    <w:p w14:paraId="70F7602E" w14:textId="451966D3" w:rsidR="00A16D4B" w:rsidRPr="00F20F52" w:rsidRDefault="00A16D4B" w:rsidP="00F817F9">
      <w:pPr>
        <w:jc w:val="both"/>
        <w:rPr>
          <w:b/>
        </w:rPr>
      </w:pPr>
    </w:p>
    <w:p w14:paraId="3E68F81B" w14:textId="77777777" w:rsidR="00613914" w:rsidRDefault="00613914" w:rsidP="008F0C65">
      <w:pPr>
        <w:jc w:val="both"/>
      </w:pPr>
    </w:p>
    <w:p w14:paraId="4D5351E3" w14:textId="1EE6C16D" w:rsidR="00503401" w:rsidRDefault="00E95F74" w:rsidP="00503401">
      <w:r>
        <w:t>6</w:t>
      </w:r>
      <w:r w:rsidR="00A16D4B">
        <w:t>)</w:t>
      </w:r>
      <w:r w:rsidR="00503401">
        <w:t xml:space="preserve"> Выберите </w:t>
      </w:r>
      <w:r w:rsidR="00503401">
        <w:rPr>
          <w:b/>
        </w:rPr>
        <w:t xml:space="preserve">1 </w:t>
      </w:r>
      <w:r w:rsidR="00503401" w:rsidRPr="0028589A">
        <w:rPr>
          <w:b/>
        </w:rPr>
        <w:t>правильны</w:t>
      </w:r>
      <w:r w:rsidR="00503401">
        <w:rPr>
          <w:b/>
        </w:rPr>
        <w:t>й</w:t>
      </w:r>
      <w:r w:rsidR="00503401">
        <w:t xml:space="preserve"> ответ. Для выполнения группировки и агрегации данных в Pandas DataFrame используется метод:</w:t>
      </w:r>
    </w:p>
    <w:p w14:paraId="10795619" w14:textId="77777777" w:rsidR="00503401" w:rsidRDefault="00503401" w:rsidP="00503401"/>
    <w:p w14:paraId="19E8AE63" w14:textId="4BF0D282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C60753">
        <w:rPr>
          <w:lang w:val="en-US"/>
        </w:rPr>
        <w:t>sort</w:t>
      </w:r>
      <w:r w:rsidRPr="006E0A06">
        <w:rPr>
          <w:lang w:val="en-US"/>
        </w:rPr>
        <w:t>_</w:t>
      </w:r>
      <w:r w:rsidRPr="00C60753">
        <w:rPr>
          <w:lang w:val="en-US"/>
        </w:rPr>
        <w:t>values</w:t>
      </w:r>
      <w:r w:rsidRPr="006E0A06">
        <w:rPr>
          <w:lang w:val="en-US"/>
        </w:rPr>
        <w:t>()</w:t>
      </w:r>
    </w:p>
    <w:p w14:paraId="0E76D360" w14:textId="78EB469E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>2.</w:t>
      </w:r>
      <w:r w:rsidRPr="00C60753">
        <w:rPr>
          <w:lang w:val="en-US"/>
        </w:rPr>
        <w:t>groupby</w:t>
      </w:r>
      <w:r w:rsidRPr="006E0A06">
        <w:rPr>
          <w:lang w:val="en-US"/>
        </w:rPr>
        <w:t>()</w:t>
      </w:r>
    </w:p>
    <w:p w14:paraId="7F97C152" w14:textId="75010C9D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503401">
        <w:rPr>
          <w:lang w:val="en-US"/>
        </w:rPr>
        <w:t>fillna</w:t>
      </w:r>
      <w:r w:rsidRPr="006E0A06">
        <w:rPr>
          <w:lang w:val="en-US"/>
        </w:rPr>
        <w:t>()</w:t>
      </w:r>
    </w:p>
    <w:p w14:paraId="7BE05082" w14:textId="444DCE8F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4. </w:t>
      </w:r>
      <w:r w:rsidRPr="00503401">
        <w:rPr>
          <w:lang w:val="en-US"/>
        </w:rPr>
        <w:t>unique</w:t>
      </w:r>
      <w:r w:rsidRPr="006E0A06">
        <w:rPr>
          <w:lang w:val="en-US"/>
        </w:rPr>
        <w:t>()</w:t>
      </w:r>
    </w:p>
    <w:p w14:paraId="2D2A7A8E" w14:textId="76E86ABA" w:rsidR="00503401" w:rsidRPr="006E0A06" w:rsidRDefault="00503401" w:rsidP="00503401">
      <w:pPr>
        <w:jc w:val="both"/>
        <w:rPr>
          <w:lang w:val="en-US"/>
        </w:rPr>
      </w:pPr>
    </w:p>
    <w:p w14:paraId="4C1E1B38" w14:textId="35FE5B06" w:rsidR="00DB48A0" w:rsidRPr="006E0A06" w:rsidRDefault="00DB48A0" w:rsidP="001F12A0">
      <w:pPr>
        <w:jc w:val="both"/>
        <w:rPr>
          <w:b/>
          <w:lang w:val="en-US"/>
        </w:rPr>
      </w:pPr>
    </w:p>
    <w:p w14:paraId="6AD9B998" w14:textId="77777777" w:rsidR="000D4DB5" w:rsidRPr="002A2157" w:rsidRDefault="008F0C65" w:rsidP="000D4DB5">
      <w:pPr>
        <w:rPr>
          <w:b/>
        </w:rPr>
      </w:pPr>
      <w:r w:rsidRPr="008F0C65">
        <w:rPr>
          <w:b/>
        </w:rPr>
        <w:t>Правильный ответ</w:t>
      </w:r>
      <w:r w:rsidRPr="002A2157">
        <w:rPr>
          <w:b/>
        </w:rPr>
        <w:t>:</w:t>
      </w:r>
      <w:r w:rsidR="000D4DB5" w:rsidRPr="002A2157">
        <w:rPr>
          <w:b/>
        </w:rPr>
        <w:t xml:space="preserve"> 2.</w:t>
      </w:r>
      <w:r w:rsidR="000D4DB5" w:rsidRPr="002A2157">
        <w:rPr>
          <w:b/>
          <w:lang w:val="en-US"/>
        </w:rPr>
        <w:t>groupby</w:t>
      </w:r>
      <w:r w:rsidR="000D4DB5" w:rsidRPr="002A2157">
        <w:rPr>
          <w:b/>
        </w:rPr>
        <w:t>()</w:t>
      </w:r>
    </w:p>
    <w:p w14:paraId="51AC5946" w14:textId="4C1F8035" w:rsidR="008F0C65" w:rsidRPr="008F0C65" w:rsidRDefault="008F0C65" w:rsidP="008F0C65">
      <w:pPr>
        <w:jc w:val="both"/>
        <w:rPr>
          <w:b/>
        </w:rPr>
      </w:pPr>
    </w:p>
    <w:p w14:paraId="1DF97391" w14:textId="77777777" w:rsidR="008F0C65" w:rsidRDefault="008F0C65" w:rsidP="00F817F9">
      <w:pPr>
        <w:jc w:val="both"/>
      </w:pPr>
    </w:p>
    <w:p w14:paraId="7D4C763D" w14:textId="6559D904" w:rsidR="00775F7C" w:rsidRPr="00BD78B8" w:rsidRDefault="00E95F74" w:rsidP="00E06BA3">
      <w:pPr>
        <w:rPr>
          <w:rFonts w:eastAsia="Calibri"/>
        </w:rPr>
      </w:pPr>
      <w:r>
        <w:t>7</w:t>
      </w:r>
      <w:r w:rsidR="008F0C65" w:rsidRPr="00970A1C">
        <w:t xml:space="preserve">) </w:t>
      </w:r>
      <w:r w:rsidR="00F817F9" w:rsidRPr="00037B73">
        <w:rPr>
          <w:rFonts w:eastAsia="Calibri"/>
        </w:rPr>
        <w:t xml:space="preserve"> </w:t>
      </w:r>
      <w:r w:rsidR="00775F7C" w:rsidRPr="00BD78B8">
        <w:rPr>
          <w:rFonts w:eastAsia="Calibri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549CB9E7" w:rsidR="00775F7C" w:rsidRPr="00725F89" w:rsidRDefault="006E2E84" w:rsidP="00000857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Библиотека Python</w:t>
            </w:r>
          </w:p>
        </w:tc>
        <w:tc>
          <w:tcPr>
            <w:tcW w:w="7083" w:type="dxa"/>
            <w:gridSpan w:val="2"/>
          </w:tcPr>
          <w:p w14:paraId="1EEFFD63" w14:textId="44F249E5" w:rsidR="00775F7C" w:rsidRPr="00725F89" w:rsidRDefault="006E2E84" w:rsidP="006E2E8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Основное назначение в анализе данных</w:t>
            </w:r>
          </w:p>
        </w:tc>
      </w:tr>
      <w:tr w:rsidR="00775F7C" w:rsidRPr="005D5E02" w14:paraId="210200E0" w14:textId="77777777" w:rsidTr="006E2E84">
        <w:trPr>
          <w:trHeight w:val="325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D38C451" w14:textId="7CEB254E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NumPy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4B589968" w14:textId="0CBB27A6" w:rsidR="00775F7C" w:rsidRPr="00725F89" w:rsidRDefault="00725F89" w:rsidP="00725F89">
            <w:pPr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Визуализация данных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15458131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 xml:space="preserve">Pandas       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2CBFD0E" w14:textId="17B1127B" w:rsidR="00775F7C" w:rsidRPr="00725F89" w:rsidRDefault="00725F89" w:rsidP="00725F89">
            <w:pPr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Обработка и анализ табличных данных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49519411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 xml:space="preserve">Matplotlib   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0F000E8C" w14:textId="0F4FAA69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Числовые вычисления и массивы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2EB7FF29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Scikit-learn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7AA183AD" w14:textId="11CA4D57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Машинное обучение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725F89" w:rsidRPr="00971EDC" w14:paraId="0765650B" w14:textId="7AFFAADB" w:rsidTr="00000857">
        <w:tc>
          <w:tcPr>
            <w:tcW w:w="1965" w:type="dxa"/>
          </w:tcPr>
          <w:p w14:paraId="4B834F05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077B5653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1AB6A06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480F20AD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725F89" w:rsidRPr="00971EDC" w14:paraId="707B85FF" w14:textId="727DA14A" w:rsidTr="00000857">
        <w:tc>
          <w:tcPr>
            <w:tcW w:w="1965" w:type="dxa"/>
          </w:tcPr>
          <w:p w14:paraId="57E20274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4850378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DE2D894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29B7245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725F89" w:rsidRPr="00E50A76" w14:paraId="4F3247CC" w14:textId="2B320183" w:rsidTr="00000857">
        <w:tc>
          <w:tcPr>
            <w:tcW w:w="1964" w:type="dxa"/>
          </w:tcPr>
          <w:p w14:paraId="0EABF96F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768CD00B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3162318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34D152D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725F89" w:rsidRPr="00E50A76" w14:paraId="455F1D33" w14:textId="5A6B59CE" w:rsidTr="00000857">
        <w:tc>
          <w:tcPr>
            <w:tcW w:w="1964" w:type="dxa"/>
          </w:tcPr>
          <w:p w14:paraId="56F93EE4" w14:textId="49868A45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32EE8C3E" w14:textId="49736304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0486F115" w14:textId="6AAA6425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47DB5BD7" w14:textId="25D0DB86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</w:rPr>
      </w:pPr>
    </w:p>
    <w:p w14:paraId="2A481121" w14:textId="079C4D7D" w:rsidR="004E49F8" w:rsidRPr="00BD78B8" w:rsidRDefault="004E49F8" w:rsidP="004E49F8">
      <w:pPr>
        <w:rPr>
          <w:rFonts w:eastAsia="Calibri"/>
        </w:rPr>
      </w:pPr>
      <w:r>
        <w:t>8</w:t>
      </w:r>
      <w:r w:rsidRPr="00970A1C">
        <w:t xml:space="preserve">) </w:t>
      </w:r>
      <w:r w:rsidRPr="00037B73">
        <w:rPr>
          <w:rFonts w:eastAsia="Calibri"/>
        </w:rPr>
        <w:t xml:space="preserve"> </w:t>
      </w:r>
      <w:r w:rsidRPr="00BD78B8">
        <w:rPr>
          <w:rFonts w:eastAsia="Calibri"/>
        </w:rPr>
        <w:t>Установите соответствие.</w:t>
      </w:r>
    </w:p>
    <w:p w14:paraId="29C5EAAB" w14:textId="77777777" w:rsidR="004E49F8" w:rsidRPr="0053415B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 xml:space="preserve">К каждой позиции, данной в левом столбце, подберите соответствующую позицию из правого </w:t>
      </w:r>
      <w:r w:rsidRPr="0053415B">
        <w:rPr>
          <w:rFonts w:eastAsia="Calibri"/>
        </w:rPr>
        <w:t>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4E49F8" w:rsidRPr="0053415B" w14:paraId="68D5816A" w14:textId="77777777" w:rsidTr="00C0250A">
        <w:tc>
          <w:tcPr>
            <w:tcW w:w="2405" w:type="dxa"/>
            <w:gridSpan w:val="2"/>
          </w:tcPr>
          <w:p w14:paraId="28C86722" w14:textId="3056C3F5" w:rsidR="004E49F8" w:rsidRPr="0053415B" w:rsidRDefault="0053415B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Функция Pandas</w:t>
            </w:r>
          </w:p>
        </w:tc>
        <w:tc>
          <w:tcPr>
            <w:tcW w:w="7083" w:type="dxa"/>
            <w:gridSpan w:val="2"/>
          </w:tcPr>
          <w:p w14:paraId="2B2941FE" w14:textId="53AADD69" w:rsidR="004E49F8" w:rsidRPr="0053415B" w:rsidRDefault="0053415B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Действие</w:t>
            </w:r>
          </w:p>
        </w:tc>
      </w:tr>
      <w:tr w:rsidR="004E49F8" w:rsidRPr="0053415B" w14:paraId="6E9D7A09" w14:textId="77777777" w:rsidTr="00C0250A">
        <w:trPr>
          <w:trHeight w:val="325"/>
        </w:trPr>
        <w:tc>
          <w:tcPr>
            <w:tcW w:w="421" w:type="dxa"/>
            <w:vAlign w:val="center"/>
          </w:tcPr>
          <w:p w14:paraId="61D2BF09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6CF79BF3" w14:textId="3834BCE9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fillna()</w:t>
            </w:r>
          </w:p>
        </w:tc>
        <w:tc>
          <w:tcPr>
            <w:tcW w:w="425" w:type="dxa"/>
            <w:vAlign w:val="center"/>
          </w:tcPr>
          <w:p w14:paraId="7226B7C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52645854" w14:textId="5D8FA7BA" w:rsidR="004E49F8" w:rsidRPr="0045749F" w:rsidRDefault="0045749F" w:rsidP="004574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Вычисление среднего значения</w:t>
            </w:r>
          </w:p>
        </w:tc>
      </w:tr>
      <w:tr w:rsidR="004E49F8" w:rsidRPr="0053415B" w14:paraId="2B70B394" w14:textId="77777777" w:rsidTr="00C0250A">
        <w:trPr>
          <w:trHeight w:val="617"/>
        </w:trPr>
        <w:tc>
          <w:tcPr>
            <w:tcW w:w="421" w:type="dxa"/>
            <w:vAlign w:val="center"/>
          </w:tcPr>
          <w:p w14:paraId="2A5F9E36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14549AC" w14:textId="63CE58DC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groupby()</w:t>
            </w:r>
          </w:p>
        </w:tc>
        <w:tc>
          <w:tcPr>
            <w:tcW w:w="425" w:type="dxa"/>
            <w:vAlign w:val="center"/>
          </w:tcPr>
          <w:p w14:paraId="4A280CF9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7D867CDA" w14:textId="6B226D79" w:rsidR="004E49F8" w:rsidRPr="0053415B" w:rsidRDefault="0045749F" w:rsidP="00C02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пропущенных значений</w:t>
            </w:r>
          </w:p>
        </w:tc>
      </w:tr>
      <w:tr w:rsidR="004E49F8" w:rsidRPr="0053415B" w14:paraId="7C595234" w14:textId="77777777" w:rsidTr="00C0250A">
        <w:tc>
          <w:tcPr>
            <w:tcW w:w="421" w:type="dxa"/>
            <w:vAlign w:val="center"/>
          </w:tcPr>
          <w:p w14:paraId="1DA5FC53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03CDC18A" w14:textId="7E33D718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mean()</w:t>
            </w:r>
          </w:p>
        </w:tc>
        <w:tc>
          <w:tcPr>
            <w:tcW w:w="425" w:type="dxa"/>
            <w:vAlign w:val="center"/>
          </w:tcPr>
          <w:p w14:paraId="0786864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4ED92B27" w14:textId="22CEB22C" w:rsidR="004E49F8" w:rsidRPr="0053415B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Группировка данных</w:t>
            </w:r>
          </w:p>
        </w:tc>
      </w:tr>
      <w:tr w:rsidR="004E49F8" w:rsidRPr="0053415B" w14:paraId="31E23AC4" w14:textId="77777777" w:rsidTr="00C0250A">
        <w:tc>
          <w:tcPr>
            <w:tcW w:w="421" w:type="dxa"/>
            <w:vAlign w:val="center"/>
          </w:tcPr>
          <w:p w14:paraId="09B38955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47A83FD8" w14:textId="25CFB87E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sort_values()</w:t>
            </w:r>
          </w:p>
        </w:tc>
        <w:tc>
          <w:tcPr>
            <w:tcW w:w="425" w:type="dxa"/>
            <w:vAlign w:val="center"/>
          </w:tcPr>
          <w:p w14:paraId="1CA623A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2CB18904" w14:textId="17BABD1D" w:rsidR="004E49F8" w:rsidRPr="0053415B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Сортировка данных по значению столбца</w:t>
            </w:r>
          </w:p>
        </w:tc>
      </w:tr>
    </w:tbl>
    <w:p w14:paraId="4EF542A6" w14:textId="77777777" w:rsidR="004E49F8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20AC527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4E49F8" w:rsidRPr="00971EDC" w14:paraId="16661AE5" w14:textId="77777777" w:rsidTr="00C0250A">
        <w:tc>
          <w:tcPr>
            <w:tcW w:w="1965" w:type="dxa"/>
          </w:tcPr>
          <w:p w14:paraId="623A43C1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7046341A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5049C65A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394B3CBE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4E49F8" w:rsidRPr="00971EDC" w14:paraId="329AF990" w14:textId="77777777" w:rsidTr="00C0250A">
        <w:tc>
          <w:tcPr>
            <w:tcW w:w="1965" w:type="dxa"/>
          </w:tcPr>
          <w:p w14:paraId="66227CCF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541B0530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2BA2E32C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22F1D592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7E64D3A3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7D181B9B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lastRenderedPageBreak/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4E49F8" w:rsidRPr="00E50A76" w14:paraId="17A5C5A9" w14:textId="77777777" w:rsidTr="00C0250A">
        <w:tc>
          <w:tcPr>
            <w:tcW w:w="1964" w:type="dxa"/>
          </w:tcPr>
          <w:p w14:paraId="20E81234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020F2957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AB196EB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29F78493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4E49F8" w:rsidRPr="00E50A76" w14:paraId="65898ADD" w14:textId="77777777" w:rsidTr="00C0250A">
        <w:tc>
          <w:tcPr>
            <w:tcW w:w="1964" w:type="dxa"/>
          </w:tcPr>
          <w:p w14:paraId="4D9C9818" w14:textId="71F5B5D5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0B83B74D" w14:textId="7A4DA456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571BABA2" w14:textId="0FA6701B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5B945B90" w14:textId="7F276ED5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02697C45" w14:textId="77777777" w:rsidR="00775F7C" w:rsidRDefault="00775F7C" w:rsidP="00F817F9">
      <w:pPr>
        <w:jc w:val="both"/>
        <w:rPr>
          <w:rFonts w:eastAsia="Calibri"/>
        </w:rPr>
      </w:pPr>
    </w:p>
    <w:p w14:paraId="67205632" w14:textId="25E2EA3E" w:rsidR="00216004" w:rsidRPr="00BD78B8" w:rsidRDefault="00216004" w:rsidP="00216004">
      <w:pPr>
        <w:rPr>
          <w:rFonts w:eastAsia="Calibri"/>
        </w:rPr>
      </w:pPr>
      <w:r>
        <w:t>9</w:t>
      </w:r>
      <w:r w:rsidRPr="00970A1C">
        <w:t xml:space="preserve">) </w:t>
      </w:r>
      <w:r w:rsidRPr="00037B73">
        <w:rPr>
          <w:rFonts w:eastAsia="Calibri"/>
        </w:rPr>
        <w:t xml:space="preserve"> </w:t>
      </w:r>
      <w:r w:rsidRPr="00BD78B8">
        <w:rPr>
          <w:rFonts w:eastAsia="Calibri"/>
        </w:rPr>
        <w:t>Установите соответствие.</w:t>
      </w:r>
    </w:p>
    <w:p w14:paraId="5E97B074" w14:textId="77777777" w:rsidR="00216004" w:rsidRPr="0053415B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 xml:space="preserve">К каждой позиции, данной в левом столбце, подберите соответствующую позицию из правого </w:t>
      </w:r>
      <w:r w:rsidRPr="0053415B">
        <w:rPr>
          <w:rFonts w:eastAsia="Calibri"/>
        </w:rPr>
        <w:t>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216004" w:rsidRPr="0053415B" w14:paraId="57618958" w14:textId="77777777" w:rsidTr="00C0250A">
        <w:tc>
          <w:tcPr>
            <w:tcW w:w="2405" w:type="dxa"/>
            <w:gridSpan w:val="2"/>
          </w:tcPr>
          <w:p w14:paraId="7C592861" w14:textId="0A23E0D4" w:rsidR="00216004" w:rsidRPr="001C67B9" w:rsidRDefault="00362941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Библиотека Python</w:t>
            </w:r>
          </w:p>
        </w:tc>
        <w:tc>
          <w:tcPr>
            <w:tcW w:w="7083" w:type="dxa"/>
            <w:gridSpan w:val="2"/>
          </w:tcPr>
          <w:p w14:paraId="036F1411" w14:textId="507FEAE4" w:rsidR="00216004" w:rsidRPr="001C67B9" w:rsidRDefault="00362941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Задача анализа данных</w:t>
            </w:r>
          </w:p>
        </w:tc>
      </w:tr>
      <w:tr w:rsidR="00D43DE6" w:rsidRPr="0053415B" w14:paraId="402F5780" w14:textId="77777777" w:rsidTr="00C0250A">
        <w:trPr>
          <w:trHeight w:val="325"/>
        </w:trPr>
        <w:tc>
          <w:tcPr>
            <w:tcW w:w="421" w:type="dxa"/>
            <w:vAlign w:val="center"/>
          </w:tcPr>
          <w:p w14:paraId="53DEE583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917A5B0" w14:textId="1EDEA629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  <w:lang w:val="en-US"/>
              </w:rPr>
              <w:t>Sci</w:t>
            </w:r>
            <w:r w:rsidRPr="001C67B9">
              <w:rPr>
                <w:rFonts w:ascii="Times New Roman" w:hAnsi="Times New Roman"/>
              </w:rPr>
              <w:t>Py</w:t>
            </w:r>
          </w:p>
        </w:tc>
        <w:tc>
          <w:tcPr>
            <w:tcW w:w="425" w:type="dxa"/>
            <w:vAlign w:val="center"/>
          </w:tcPr>
          <w:p w14:paraId="0B3C1547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1B08EB15" w14:textId="231CD981" w:rsidR="00D43DE6" w:rsidRPr="001C67B9" w:rsidRDefault="001C67B9" w:rsidP="00C0250A">
            <w:pPr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Построение гистограммы распределения данных</w:t>
            </w:r>
          </w:p>
        </w:tc>
      </w:tr>
      <w:tr w:rsidR="00D43DE6" w:rsidRPr="0053415B" w14:paraId="73031BAB" w14:textId="77777777" w:rsidTr="00C0250A">
        <w:trPr>
          <w:trHeight w:val="617"/>
        </w:trPr>
        <w:tc>
          <w:tcPr>
            <w:tcW w:w="421" w:type="dxa"/>
            <w:vAlign w:val="center"/>
          </w:tcPr>
          <w:p w14:paraId="733C9F4A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77B7D942" w14:textId="059257FC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Matplotlib</w:t>
            </w:r>
          </w:p>
        </w:tc>
        <w:tc>
          <w:tcPr>
            <w:tcW w:w="425" w:type="dxa"/>
            <w:vAlign w:val="center"/>
          </w:tcPr>
          <w:p w14:paraId="6316B116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7894796C" w14:textId="207E2E64" w:rsidR="001C67B9" w:rsidRPr="001C67B9" w:rsidRDefault="001C67B9" w:rsidP="00C0250A">
            <w:pPr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Выполнение линейной регрессии</w:t>
            </w:r>
          </w:p>
          <w:p w14:paraId="6DC45859" w14:textId="77777777" w:rsidR="00D43DE6" w:rsidRPr="001C67B9" w:rsidRDefault="00D43DE6" w:rsidP="001C67B9">
            <w:pPr>
              <w:rPr>
                <w:rFonts w:ascii="Times New Roman" w:hAnsi="Times New Roman"/>
              </w:rPr>
            </w:pPr>
          </w:p>
        </w:tc>
      </w:tr>
      <w:tr w:rsidR="00D43DE6" w:rsidRPr="0053415B" w14:paraId="53FE1B52" w14:textId="77777777" w:rsidTr="00C0250A">
        <w:tc>
          <w:tcPr>
            <w:tcW w:w="421" w:type="dxa"/>
            <w:vAlign w:val="center"/>
          </w:tcPr>
          <w:p w14:paraId="59495DA4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6E9A336B" w14:textId="4C3CCCB7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Scikit-learn</w:t>
            </w:r>
          </w:p>
        </w:tc>
        <w:tc>
          <w:tcPr>
            <w:tcW w:w="425" w:type="dxa"/>
            <w:vAlign w:val="center"/>
          </w:tcPr>
          <w:p w14:paraId="2CB37DB8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7CEABA68" w14:textId="17F8D5B7" w:rsidR="00D43DE6" w:rsidRPr="001C67B9" w:rsidRDefault="001C67B9" w:rsidP="001C67B9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Вычисление корреляции Пирсона между двумя переменными</w:t>
            </w:r>
          </w:p>
        </w:tc>
      </w:tr>
      <w:tr w:rsidR="00D43DE6" w:rsidRPr="0053415B" w14:paraId="300B8CDA" w14:textId="77777777" w:rsidTr="00C0250A">
        <w:tc>
          <w:tcPr>
            <w:tcW w:w="421" w:type="dxa"/>
            <w:vAlign w:val="center"/>
          </w:tcPr>
          <w:p w14:paraId="566AF639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6074D5F3" w14:textId="53548F1B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Pandas</w:t>
            </w:r>
          </w:p>
        </w:tc>
        <w:tc>
          <w:tcPr>
            <w:tcW w:w="425" w:type="dxa"/>
            <w:vAlign w:val="center"/>
          </w:tcPr>
          <w:p w14:paraId="7D40C508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38D3CA7A" w14:textId="16D1032A" w:rsidR="00D43DE6" w:rsidRPr="001C67B9" w:rsidRDefault="001C67B9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Обработка и очистка большого CSV-файла</w:t>
            </w:r>
          </w:p>
        </w:tc>
      </w:tr>
    </w:tbl>
    <w:p w14:paraId="46275B91" w14:textId="77777777" w:rsidR="00216004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6EF09161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216004" w:rsidRPr="00971EDC" w14:paraId="014AC698" w14:textId="77777777" w:rsidTr="00C0250A">
        <w:tc>
          <w:tcPr>
            <w:tcW w:w="1965" w:type="dxa"/>
          </w:tcPr>
          <w:p w14:paraId="1E062FED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6E6949F9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5847BC1C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53085251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216004" w:rsidRPr="00971EDC" w14:paraId="41C48304" w14:textId="77777777" w:rsidTr="00C0250A">
        <w:tc>
          <w:tcPr>
            <w:tcW w:w="1965" w:type="dxa"/>
          </w:tcPr>
          <w:p w14:paraId="2CB16E8A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2DEA7C40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17AD799C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751F030A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2AE313BC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6478E09F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216004" w:rsidRPr="00E50A76" w14:paraId="05898D09" w14:textId="77777777" w:rsidTr="00C0250A">
        <w:tc>
          <w:tcPr>
            <w:tcW w:w="1964" w:type="dxa"/>
          </w:tcPr>
          <w:p w14:paraId="0C4E1EFD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2C07809D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36DDE36C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796A7EA6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216004" w:rsidRPr="00E50A76" w14:paraId="213E8E8A" w14:textId="77777777" w:rsidTr="00C0250A">
        <w:tc>
          <w:tcPr>
            <w:tcW w:w="1964" w:type="dxa"/>
          </w:tcPr>
          <w:p w14:paraId="08F446F3" w14:textId="3CB8200A" w:rsidR="00216004" w:rsidRPr="00E136BA" w:rsidRDefault="00E136BA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1960" w:type="dxa"/>
          </w:tcPr>
          <w:p w14:paraId="1E527FFE" w14:textId="780DF7E0" w:rsidR="00216004" w:rsidRPr="00E136BA" w:rsidRDefault="00E136BA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1</w:t>
            </w:r>
          </w:p>
        </w:tc>
        <w:tc>
          <w:tcPr>
            <w:tcW w:w="1960" w:type="dxa"/>
          </w:tcPr>
          <w:p w14:paraId="5E04F116" w14:textId="0DF4DB51" w:rsidR="00216004" w:rsidRPr="009E2322" w:rsidRDefault="009E2322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1959" w:type="dxa"/>
          </w:tcPr>
          <w:p w14:paraId="7EA1D392" w14:textId="058E59D8" w:rsidR="00216004" w:rsidRPr="009E2322" w:rsidRDefault="009E2322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</w:tr>
    </w:tbl>
    <w:p w14:paraId="7ADEB276" w14:textId="77777777" w:rsidR="00AB36B2" w:rsidRDefault="00AB36B2" w:rsidP="00F817F9">
      <w:pPr>
        <w:jc w:val="both"/>
        <w:rPr>
          <w:rFonts w:eastAsia="Calibri"/>
          <w:lang w:val="en-US"/>
        </w:rPr>
      </w:pPr>
    </w:p>
    <w:p w14:paraId="4402AE67" w14:textId="77777777" w:rsidR="00C009AC" w:rsidRPr="00D56050" w:rsidRDefault="00C009AC" w:rsidP="00C009AC">
      <w:pPr>
        <w:pStyle w:val="a8"/>
        <w:spacing w:before="120" w:after="120"/>
        <w:ind w:left="1069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479EBF97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14:paraId="3028DE38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2AE1E66F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Зачтено»</w:t>
      </w:r>
      <w:r w:rsidRPr="00D56050">
        <w:rPr>
          <w:bCs/>
        </w:rPr>
        <w:t xml:space="preserve">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3751ECDE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Не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14:paraId="34945ACE" w14:textId="77777777" w:rsidR="000003F0" w:rsidRPr="00C009AC" w:rsidRDefault="000003F0" w:rsidP="00F817F9">
      <w:pPr>
        <w:jc w:val="both"/>
        <w:rPr>
          <w:rFonts w:eastAsia="Calibri"/>
        </w:rPr>
      </w:pPr>
    </w:p>
    <w:sectPr w:rsidR="000003F0" w:rsidRPr="00C009AC" w:rsidSect="00F21F02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B2A91" w14:textId="77777777" w:rsidR="008A0C0E" w:rsidRDefault="008A0C0E">
      <w:r>
        <w:separator/>
      </w:r>
    </w:p>
  </w:endnote>
  <w:endnote w:type="continuationSeparator" w:id="0">
    <w:p w14:paraId="084427EC" w14:textId="77777777" w:rsidR="008A0C0E" w:rsidRDefault="008A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9355A" w14:textId="77777777" w:rsidR="008A0C0E" w:rsidRDefault="008A0C0E">
      <w:r>
        <w:separator/>
      </w:r>
    </w:p>
  </w:footnote>
  <w:footnote w:type="continuationSeparator" w:id="0">
    <w:p w14:paraId="0BB0BB0F" w14:textId="77777777" w:rsidR="008A0C0E" w:rsidRDefault="008A0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B5CE0"/>
    <w:multiLevelType w:val="hybridMultilevel"/>
    <w:tmpl w:val="A76E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7"/>
  </w:num>
  <w:num w:numId="5">
    <w:abstractNumId w:val="9"/>
  </w:num>
  <w:num w:numId="6">
    <w:abstractNumId w:val="6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03F0"/>
    <w:rsid w:val="00000857"/>
    <w:rsid w:val="00007509"/>
    <w:rsid w:val="000078AD"/>
    <w:rsid w:val="00007B0B"/>
    <w:rsid w:val="00014F04"/>
    <w:rsid w:val="00015A95"/>
    <w:rsid w:val="00020929"/>
    <w:rsid w:val="00021D65"/>
    <w:rsid w:val="0003035E"/>
    <w:rsid w:val="00037B73"/>
    <w:rsid w:val="00051606"/>
    <w:rsid w:val="000638CD"/>
    <w:rsid w:val="000731AC"/>
    <w:rsid w:val="000738CD"/>
    <w:rsid w:val="000753E9"/>
    <w:rsid w:val="00083058"/>
    <w:rsid w:val="0008422E"/>
    <w:rsid w:val="00087EFB"/>
    <w:rsid w:val="00090974"/>
    <w:rsid w:val="00090AD6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0BE7"/>
    <w:rsid w:val="000B2AF8"/>
    <w:rsid w:val="000B4A50"/>
    <w:rsid w:val="000B53BC"/>
    <w:rsid w:val="000B5998"/>
    <w:rsid w:val="000B5A76"/>
    <w:rsid w:val="000D2FED"/>
    <w:rsid w:val="000D4DB5"/>
    <w:rsid w:val="000D5CB4"/>
    <w:rsid w:val="000E0AE0"/>
    <w:rsid w:val="000E6C9C"/>
    <w:rsid w:val="000F35CC"/>
    <w:rsid w:val="000F527C"/>
    <w:rsid w:val="001009B6"/>
    <w:rsid w:val="001021DB"/>
    <w:rsid w:val="0010425F"/>
    <w:rsid w:val="0011596D"/>
    <w:rsid w:val="0012017A"/>
    <w:rsid w:val="00125A4D"/>
    <w:rsid w:val="00126F33"/>
    <w:rsid w:val="001335BC"/>
    <w:rsid w:val="0014178E"/>
    <w:rsid w:val="0014418B"/>
    <w:rsid w:val="001442E1"/>
    <w:rsid w:val="00146F6B"/>
    <w:rsid w:val="00150130"/>
    <w:rsid w:val="00156833"/>
    <w:rsid w:val="00160F4A"/>
    <w:rsid w:val="001637DC"/>
    <w:rsid w:val="00164CDB"/>
    <w:rsid w:val="001657F4"/>
    <w:rsid w:val="00165B4D"/>
    <w:rsid w:val="00166552"/>
    <w:rsid w:val="0017221B"/>
    <w:rsid w:val="00172234"/>
    <w:rsid w:val="00173BC4"/>
    <w:rsid w:val="00175C83"/>
    <w:rsid w:val="00176B47"/>
    <w:rsid w:val="00184E18"/>
    <w:rsid w:val="001A1C5D"/>
    <w:rsid w:val="001A6588"/>
    <w:rsid w:val="001B0FBA"/>
    <w:rsid w:val="001B5E40"/>
    <w:rsid w:val="001C4168"/>
    <w:rsid w:val="001C67B9"/>
    <w:rsid w:val="001D0D03"/>
    <w:rsid w:val="001D108E"/>
    <w:rsid w:val="001D297D"/>
    <w:rsid w:val="001D40CF"/>
    <w:rsid w:val="001D4C8C"/>
    <w:rsid w:val="001D5501"/>
    <w:rsid w:val="001D7A26"/>
    <w:rsid w:val="001E3206"/>
    <w:rsid w:val="001E74D7"/>
    <w:rsid w:val="001F12A0"/>
    <w:rsid w:val="001F5DE6"/>
    <w:rsid w:val="00207ECB"/>
    <w:rsid w:val="002108B0"/>
    <w:rsid w:val="002142C1"/>
    <w:rsid w:val="00215D09"/>
    <w:rsid w:val="00216004"/>
    <w:rsid w:val="002173D0"/>
    <w:rsid w:val="00217FA2"/>
    <w:rsid w:val="002217C1"/>
    <w:rsid w:val="00222B25"/>
    <w:rsid w:val="00225EFB"/>
    <w:rsid w:val="00230C1F"/>
    <w:rsid w:val="0023350F"/>
    <w:rsid w:val="0023354F"/>
    <w:rsid w:val="0023506B"/>
    <w:rsid w:val="00235792"/>
    <w:rsid w:val="0024064A"/>
    <w:rsid w:val="0024301E"/>
    <w:rsid w:val="00243E8C"/>
    <w:rsid w:val="002524E8"/>
    <w:rsid w:val="00257393"/>
    <w:rsid w:val="002614C3"/>
    <w:rsid w:val="00266C8E"/>
    <w:rsid w:val="002700CE"/>
    <w:rsid w:val="0027284B"/>
    <w:rsid w:val="0027416D"/>
    <w:rsid w:val="002826F1"/>
    <w:rsid w:val="002847BC"/>
    <w:rsid w:val="0028589A"/>
    <w:rsid w:val="00290824"/>
    <w:rsid w:val="002909A6"/>
    <w:rsid w:val="00291129"/>
    <w:rsid w:val="002924D5"/>
    <w:rsid w:val="0029329C"/>
    <w:rsid w:val="00297591"/>
    <w:rsid w:val="002A2157"/>
    <w:rsid w:val="002A413C"/>
    <w:rsid w:val="002A6474"/>
    <w:rsid w:val="002A7DB5"/>
    <w:rsid w:val="002B697D"/>
    <w:rsid w:val="002C06AD"/>
    <w:rsid w:val="002C39FD"/>
    <w:rsid w:val="002C3ED2"/>
    <w:rsid w:val="002C51E3"/>
    <w:rsid w:val="002C6E81"/>
    <w:rsid w:val="002D1ECD"/>
    <w:rsid w:val="002D4974"/>
    <w:rsid w:val="002D661E"/>
    <w:rsid w:val="002D7BD6"/>
    <w:rsid w:val="002F446B"/>
    <w:rsid w:val="002F6CA0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602FC"/>
    <w:rsid w:val="00362465"/>
    <w:rsid w:val="00362941"/>
    <w:rsid w:val="00366087"/>
    <w:rsid w:val="00367947"/>
    <w:rsid w:val="00367E8E"/>
    <w:rsid w:val="003705C1"/>
    <w:rsid w:val="00373625"/>
    <w:rsid w:val="003762A2"/>
    <w:rsid w:val="003777BF"/>
    <w:rsid w:val="0037798A"/>
    <w:rsid w:val="003920C7"/>
    <w:rsid w:val="003A4101"/>
    <w:rsid w:val="003A6387"/>
    <w:rsid w:val="003A77FD"/>
    <w:rsid w:val="003B23C2"/>
    <w:rsid w:val="003B282B"/>
    <w:rsid w:val="003B3796"/>
    <w:rsid w:val="003B6348"/>
    <w:rsid w:val="003C27CB"/>
    <w:rsid w:val="003C4A1E"/>
    <w:rsid w:val="003C6F0A"/>
    <w:rsid w:val="003D16F7"/>
    <w:rsid w:val="003D6AED"/>
    <w:rsid w:val="003D7F02"/>
    <w:rsid w:val="003E71CB"/>
    <w:rsid w:val="003F3761"/>
    <w:rsid w:val="003F4294"/>
    <w:rsid w:val="003F4F85"/>
    <w:rsid w:val="004135FC"/>
    <w:rsid w:val="00414095"/>
    <w:rsid w:val="00415D7D"/>
    <w:rsid w:val="00417533"/>
    <w:rsid w:val="00425281"/>
    <w:rsid w:val="00426CCF"/>
    <w:rsid w:val="00427A50"/>
    <w:rsid w:val="00434C99"/>
    <w:rsid w:val="00435C5C"/>
    <w:rsid w:val="00441B17"/>
    <w:rsid w:val="00444287"/>
    <w:rsid w:val="00450490"/>
    <w:rsid w:val="00450709"/>
    <w:rsid w:val="00453AA8"/>
    <w:rsid w:val="0045749F"/>
    <w:rsid w:val="00463C05"/>
    <w:rsid w:val="0046747A"/>
    <w:rsid w:val="00476AE6"/>
    <w:rsid w:val="00483BA5"/>
    <w:rsid w:val="00490663"/>
    <w:rsid w:val="00494271"/>
    <w:rsid w:val="00494698"/>
    <w:rsid w:val="00497136"/>
    <w:rsid w:val="004A2310"/>
    <w:rsid w:val="004A5DFC"/>
    <w:rsid w:val="004D18C5"/>
    <w:rsid w:val="004D1AD5"/>
    <w:rsid w:val="004D5D44"/>
    <w:rsid w:val="004E014E"/>
    <w:rsid w:val="004E3782"/>
    <w:rsid w:val="004E49F8"/>
    <w:rsid w:val="004E6B46"/>
    <w:rsid w:val="004F0334"/>
    <w:rsid w:val="004F2C38"/>
    <w:rsid w:val="004F4B9F"/>
    <w:rsid w:val="00500C24"/>
    <w:rsid w:val="00502654"/>
    <w:rsid w:val="00503401"/>
    <w:rsid w:val="00507416"/>
    <w:rsid w:val="00510AE6"/>
    <w:rsid w:val="005141AB"/>
    <w:rsid w:val="00514D08"/>
    <w:rsid w:val="00516700"/>
    <w:rsid w:val="00523004"/>
    <w:rsid w:val="0053415B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5EAA"/>
    <w:rsid w:val="005674BA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5698"/>
    <w:rsid w:val="00586D84"/>
    <w:rsid w:val="00587173"/>
    <w:rsid w:val="00590ED1"/>
    <w:rsid w:val="00594AAC"/>
    <w:rsid w:val="005A557C"/>
    <w:rsid w:val="005A56CB"/>
    <w:rsid w:val="005A7C79"/>
    <w:rsid w:val="005B794B"/>
    <w:rsid w:val="005C04A7"/>
    <w:rsid w:val="005C11D2"/>
    <w:rsid w:val="005D1D2C"/>
    <w:rsid w:val="005D5E02"/>
    <w:rsid w:val="005D67D1"/>
    <w:rsid w:val="005E12B3"/>
    <w:rsid w:val="005E3E0C"/>
    <w:rsid w:val="005F1B80"/>
    <w:rsid w:val="005F48BC"/>
    <w:rsid w:val="005F53B9"/>
    <w:rsid w:val="006028A6"/>
    <w:rsid w:val="006058F6"/>
    <w:rsid w:val="00613914"/>
    <w:rsid w:val="00615FA2"/>
    <w:rsid w:val="00617819"/>
    <w:rsid w:val="00626C74"/>
    <w:rsid w:val="00631F03"/>
    <w:rsid w:val="00635E4A"/>
    <w:rsid w:val="006362E9"/>
    <w:rsid w:val="00641AC1"/>
    <w:rsid w:val="00641B99"/>
    <w:rsid w:val="00644133"/>
    <w:rsid w:val="00644FA4"/>
    <w:rsid w:val="00646696"/>
    <w:rsid w:val="00654083"/>
    <w:rsid w:val="006577BD"/>
    <w:rsid w:val="006647E5"/>
    <w:rsid w:val="00681D1B"/>
    <w:rsid w:val="00682EDE"/>
    <w:rsid w:val="00684E28"/>
    <w:rsid w:val="00696440"/>
    <w:rsid w:val="00696BB9"/>
    <w:rsid w:val="006A2C9A"/>
    <w:rsid w:val="006A3D25"/>
    <w:rsid w:val="006B6641"/>
    <w:rsid w:val="006B66A3"/>
    <w:rsid w:val="006C262B"/>
    <w:rsid w:val="006C7DC3"/>
    <w:rsid w:val="006E0A06"/>
    <w:rsid w:val="006E2E84"/>
    <w:rsid w:val="006E49C1"/>
    <w:rsid w:val="006E4B89"/>
    <w:rsid w:val="006E5D29"/>
    <w:rsid w:val="006E67A9"/>
    <w:rsid w:val="006E74C7"/>
    <w:rsid w:val="0070501E"/>
    <w:rsid w:val="00712A67"/>
    <w:rsid w:val="00713B86"/>
    <w:rsid w:val="00716706"/>
    <w:rsid w:val="00716D96"/>
    <w:rsid w:val="00720236"/>
    <w:rsid w:val="00725F89"/>
    <w:rsid w:val="0072792D"/>
    <w:rsid w:val="007336F3"/>
    <w:rsid w:val="00733719"/>
    <w:rsid w:val="00734CB4"/>
    <w:rsid w:val="00737FD1"/>
    <w:rsid w:val="00745218"/>
    <w:rsid w:val="00751961"/>
    <w:rsid w:val="007545C6"/>
    <w:rsid w:val="00762C2F"/>
    <w:rsid w:val="00764E16"/>
    <w:rsid w:val="00770326"/>
    <w:rsid w:val="00770B08"/>
    <w:rsid w:val="007716E6"/>
    <w:rsid w:val="00773EB1"/>
    <w:rsid w:val="00775F7C"/>
    <w:rsid w:val="007763E1"/>
    <w:rsid w:val="0078276D"/>
    <w:rsid w:val="00784098"/>
    <w:rsid w:val="00795A9A"/>
    <w:rsid w:val="007A2B07"/>
    <w:rsid w:val="007A6B31"/>
    <w:rsid w:val="007C1317"/>
    <w:rsid w:val="007C4C1C"/>
    <w:rsid w:val="007C6C00"/>
    <w:rsid w:val="007C7719"/>
    <w:rsid w:val="007D0935"/>
    <w:rsid w:val="007D234C"/>
    <w:rsid w:val="007D3FB9"/>
    <w:rsid w:val="007E5E1D"/>
    <w:rsid w:val="007F0CBB"/>
    <w:rsid w:val="007F1073"/>
    <w:rsid w:val="007F366B"/>
    <w:rsid w:val="007F3A96"/>
    <w:rsid w:val="008004C0"/>
    <w:rsid w:val="00804AEF"/>
    <w:rsid w:val="0080574A"/>
    <w:rsid w:val="00805FF6"/>
    <w:rsid w:val="0081349B"/>
    <w:rsid w:val="00820A47"/>
    <w:rsid w:val="008339EA"/>
    <w:rsid w:val="00837F46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2D45"/>
    <w:rsid w:val="00883CF5"/>
    <w:rsid w:val="00886265"/>
    <w:rsid w:val="00891197"/>
    <w:rsid w:val="00893288"/>
    <w:rsid w:val="00894B2E"/>
    <w:rsid w:val="00895983"/>
    <w:rsid w:val="0089670A"/>
    <w:rsid w:val="008A0C0E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1C2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634E"/>
    <w:rsid w:val="00937E3C"/>
    <w:rsid w:val="00943008"/>
    <w:rsid w:val="00953FBD"/>
    <w:rsid w:val="00955452"/>
    <w:rsid w:val="00956456"/>
    <w:rsid w:val="00961876"/>
    <w:rsid w:val="00965804"/>
    <w:rsid w:val="009660CF"/>
    <w:rsid w:val="00967EB9"/>
    <w:rsid w:val="00970A1C"/>
    <w:rsid w:val="0097145C"/>
    <w:rsid w:val="00971C6D"/>
    <w:rsid w:val="00981EA1"/>
    <w:rsid w:val="0098328B"/>
    <w:rsid w:val="009926B7"/>
    <w:rsid w:val="009A6604"/>
    <w:rsid w:val="009C1FD4"/>
    <w:rsid w:val="009D49F6"/>
    <w:rsid w:val="009D4FF3"/>
    <w:rsid w:val="009D6043"/>
    <w:rsid w:val="009D6195"/>
    <w:rsid w:val="009D6957"/>
    <w:rsid w:val="009E0286"/>
    <w:rsid w:val="009E2322"/>
    <w:rsid w:val="009E4395"/>
    <w:rsid w:val="009E6F62"/>
    <w:rsid w:val="00A16D4B"/>
    <w:rsid w:val="00A21D54"/>
    <w:rsid w:val="00A358F1"/>
    <w:rsid w:val="00A4118A"/>
    <w:rsid w:val="00A4647B"/>
    <w:rsid w:val="00A46956"/>
    <w:rsid w:val="00A50ABE"/>
    <w:rsid w:val="00A510FB"/>
    <w:rsid w:val="00A52C73"/>
    <w:rsid w:val="00A54024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A3C30"/>
    <w:rsid w:val="00AA6322"/>
    <w:rsid w:val="00AA7C6F"/>
    <w:rsid w:val="00AB27EA"/>
    <w:rsid w:val="00AB32A4"/>
    <w:rsid w:val="00AB36B2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AF7778"/>
    <w:rsid w:val="00B0078D"/>
    <w:rsid w:val="00B00C6F"/>
    <w:rsid w:val="00B01CA8"/>
    <w:rsid w:val="00B1162A"/>
    <w:rsid w:val="00B12FFA"/>
    <w:rsid w:val="00B157B7"/>
    <w:rsid w:val="00B15DC4"/>
    <w:rsid w:val="00B20183"/>
    <w:rsid w:val="00B20CF2"/>
    <w:rsid w:val="00B23BAC"/>
    <w:rsid w:val="00B27CA8"/>
    <w:rsid w:val="00B30B18"/>
    <w:rsid w:val="00B33D1F"/>
    <w:rsid w:val="00B363D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53"/>
    <w:rsid w:val="00B673F4"/>
    <w:rsid w:val="00B71B16"/>
    <w:rsid w:val="00B73C56"/>
    <w:rsid w:val="00B76CE8"/>
    <w:rsid w:val="00B827F9"/>
    <w:rsid w:val="00B84FC6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C5A7E"/>
    <w:rsid w:val="00BD20A1"/>
    <w:rsid w:val="00BD20AB"/>
    <w:rsid w:val="00BD44B7"/>
    <w:rsid w:val="00BD50E5"/>
    <w:rsid w:val="00BD6407"/>
    <w:rsid w:val="00BD78B8"/>
    <w:rsid w:val="00BE1F92"/>
    <w:rsid w:val="00BE60D0"/>
    <w:rsid w:val="00BF2029"/>
    <w:rsid w:val="00BF7AE7"/>
    <w:rsid w:val="00C009AC"/>
    <w:rsid w:val="00C015BC"/>
    <w:rsid w:val="00C02867"/>
    <w:rsid w:val="00C02D25"/>
    <w:rsid w:val="00C117AA"/>
    <w:rsid w:val="00C177B3"/>
    <w:rsid w:val="00C206E8"/>
    <w:rsid w:val="00C3365A"/>
    <w:rsid w:val="00C4329B"/>
    <w:rsid w:val="00C528D2"/>
    <w:rsid w:val="00C52E07"/>
    <w:rsid w:val="00C706F1"/>
    <w:rsid w:val="00C71314"/>
    <w:rsid w:val="00C72514"/>
    <w:rsid w:val="00C823B8"/>
    <w:rsid w:val="00C87DBF"/>
    <w:rsid w:val="00C90A8E"/>
    <w:rsid w:val="00C92B17"/>
    <w:rsid w:val="00C93DEB"/>
    <w:rsid w:val="00CA3704"/>
    <w:rsid w:val="00CA3B90"/>
    <w:rsid w:val="00CA3D8E"/>
    <w:rsid w:val="00CA6252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6C00"/>
    <w:rsid w:val="00CD7272"/>
    <w:rsid w:val="00CD7AA4"/>
    <w:rsid w:val="00CE4A1B"/>
    <w:rsid w:val="00D01A8F"/>
    <w:rsid w:val="00D01C36"/>
    <w:rsid w:val="00D02C92"/>
    <w:rsid w:val="00D06580"/>
    <w:rsid w:val="00D10AAC"/>
    <w:rsid w:val="00D26194"/>
    <w:rsid w:val="00D32748"/>
    <w:rsid w:val="00D40FFD"/>
    <w:rsid w:val="00D41636"/>
    <w:rsid w:val="00D43DE6"/>
    <w:rsid w:val="00D448F1"/>
    <w:rsid w:val="00D46E82"/>
    <w:rsid w:val="00D520DC"/>
    <w:rsid w:val="00D54CCE"/>
    <w:rsid w:val="00D5600C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35B0"/>
    <w:rsid w:val="00D96137"/>
    <w:rsid w:val="00D970DD"/>
    <w:rsid w:val="00DA18F6"/>
    <w:rsid w:val="00DA54D6"/>
    <w:rsid w:val="00DA7E87"/>
    <w:rsid w:val="00DB48A0"/>
    <w:rsid w:val="00DC364C"/>
    <w:rsid w:val="00DC6993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6BA3"/>
    <w:rsid w:val="00E07FC4"/>
    <w:rsid w:val="00E136BA"/>
    <w:rsid w:val="00E166C0"/>
    <w:rsid w:val="00E177A7"/>
    <w:rsid w:val="00E20103"/>
    <w:rsid w:val="00E2632B"/>
    <w:rsid w:val="00E27266"/>
    <w:rsid w:val="00E313FF"/>
    <w:rsid w:val="00E34BAF"/>
    <w:rsid w:val="00E42FAC"/>
    <w:rsid w:val="00E504DA"/>
    <w:rsid w:val="00E50A76"/>
    <w:rsid w:val="00E50CAF"/>
    <w:rsid w:val="00E5486D"/>
    <w:rsid w:val="00E5577F"/>
    <w:rsid w:val="00E55DA2"/>
    <w:rsid w:val="00E60841"/>
    <w:rsid w:val="00E629D5"/>
    <w:rsid w:val="00E63465"/>
    <w:rsid w:val="00E6717B"/>
    <w:rsid w:val="00E70784"/>
    <w:rsid w:val="00E7568F"/>
    <w:rsid w:val="00E761F7"/>
    <w:rsid w:val="00E83A0C"/>
    <w:rsid w:val="00E92CE3"/>
    <w:rsid w:val="00E95F74"/>
    <w:rsid w:val="00EA7372"/>
    <w:rsid w:val="00EA7648"/>
    <w:rsid w:val="00EB66D4"/>
    <w:rsid w:val="00EB70CD"/>
    <w:rsid w:val="00EB7127"/>
    <w:rsid w:val="00EC0A5B"/>
    <w:rsid w:val="00EC6AF7"/>
    <w:rsid w:val="00EE6906"/>
    <w:rsid w:val="00EE7486"/>
    <w:rsid w:val="00EF1553"/>
    <w:rsid w:val="00EF77EE"/>
    <w:rsid w:val="00F05734"/>
    <w:rsid w:val="00F05A52"/>
    <w:rsid w:val="00F17094"/>
    <w:rsid w:val="00F1741D"/>
    <w:rsid w:val="00F20886"/>
    <w:rsid w:val="00F20F52"/>
    <w:rsid w:val="00F21F02"/>
    <w:rsid w:val="00F22049"/>
    <w:rsid w:val="00F248AC"/>
    <w:rsid w:val="00F31085"/>
    <w:rsid w:val="00F33AC7"/>
    <w:rsid w:val="00F422F1"/>
    <w:rsid w:val="00F42E5A"/>
    <w:rsid w:val="00F52399"/>
    <w:rsid w:val="00F53724"/>
    <w:rsid w:val="00F5507B"/>
    <w:rsid w:val="00F55EE7"/>
    <w:rsid w:val="00F63800"/>
    <w:rsid w:val="00F75EC4"/>
    <w:rsid w:val="00F76065"/>
    <w:rsid w:val="00F817F9"/>
    <w:rsid w:val="00F85482"/>
    <w:rsid w:val="00F90E0E"/>
    <w:rsid w:val="00F93F94"/>
    <w:rsid w:val="00FA0DC9"/>
    <w:rsid w:val="00FA38C9"/>
    <w:rsid w:val="00FB0B7C"/>
    <w:rsid w:val="00FB0E63"/>
    <w:rsid w:val="00FB23DE"/>
    <w:rsid w:val="00FB4725"/>
    <w:rsid w:val="00FC040B"/>
    <w:rsid w:val="00FC07FF"/>
    <w:rsid w:val="00FC523D"/>
    <w:rsid w:val="00FC6478"/>
    <w:rsid w:val="00FC7C38"/>
    <w:rsid w:val="00FD1442"/>
    <w:rsid w:val="00FD43AD"/>
    <w:rsid w:val="00FD5369"/>
    <w:rsid w:val="00FD6A60"/>
    <w:rsid w:val="00FD74CA"/>
    <w:rsid w:val="00FD7B64"/>
    <w:rsid w:val="00FE0D2E"/>
    <w:rsid w:val="00FE5649"/>
    <w:rsid w:val="00FF3406"/>
    <w:rsid w:val="00FF3B4F"/>
    <w:rsid w:val="00FF472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124D41FE-E4A6-4243-9829-015CEE50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link w:val="a9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a">
    <w:name w:val="footer"/>
    <w:basedOn w:val="a"/>
    <w:link w:val="ab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B12FFA"/>
    <w:pPr>
      <w:ind w:left="720"/>
      <w:contextualSpacing/>
    </w:pPr>
  </w:style>
  <w:style w:type="character" w:customStyle="1" w:styleId="ae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f">
    <w:name w:val="Body Text Indent"/>
    <w:basedOn w:val="a"/>
    <w:link w:val="af0"/>
    <w:uiPriority w:val="99"/>
    <w:rsid w:val="005A56C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1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rsid w:val="00F5507B"/>
    <w:rPr>
      <w:rFonts w:ascii="Arial" w:hAnsi="Arial"/>
      <w:sz w:val="18"/>
      <w:szCs w:val="18"/>
    </w:rPr>
  </w:style>
  <w:style w:type="character" w:customStyle="1" w:styleId="af3">
    <w:name w:val="Текст выноски Знак"/>
    <w:basedOn w:val="a0"/>
    <w:link w:val="af2"/>
    <w:rsid w:val="00F5507B"/>
    <w:rPr>
      <w:rFonts w:ascii="Arial" w:hAnsi="Arial"/>
      <w:sz w:val="18"/>
      <w:szCs w:val="18"/>
      <w:lang w:eastAsia="en-US"/>
    </w:rPr>
  </w:style>
  <w:style w:type="paragraph" w:styleId="af4">
    <w:name w:val="No Spacing"/>
    <w:link w:val="af5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6">
    <w:name w:val="Body Text"/>
    <w:basedOn w:val="a"/>
    <w:link w:val="af7"/>
    <w:uiPriority w:val="99"/>
    <w:rsid w:val="007F3A96"/>
    <w:pPr>
      <w:spacing w:after="120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8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9">
    <w:name w:val="Emphasis"/>
    <w:basedOn w:val="a0"/>
    <w:uiPriority w:val="20"/>
    <w:qFormat/>
    <w:rsid w:val="007716E6"/>
    <w:rPr>
      <w:i/>
      <w:iCs/>
    </w:rPr>
  </w:style>
  <w:style w:type="character" w:customStyle="1" w:styleId="ad">
    <w:name w:val="Абзац списка Знак"/>
    <w:link w:val="ac"/>
    <w:uiPriority w:val="34"/>
    <w:qFormat/>
    <w:locked/>
    <w:rsid w:val="00D73E45"/>
  </w:style>
  <w:style w:type="character" w:styleId="afa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character" w:customStyle="1" w:styleId="a9">
    <w:name w:val="Обычный (веб) Знак"/>
    <w:basedOn w:val="a0"/>
    <w:link w:val="a8"/>
    <w:uiPriority w:val="99"/>
    <w:locked/>
    <w:rsid w:val="00C009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44D16-856A-4C2C-B2F3-BB010D78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60</cp:revision>
  <cp:lastPrinted>2024-05-16T09:54:00Z</cp:lastPrinted>
  <dcterms:created xsi:type="dcterms:W3CDTF">2024-12-19T06:36:00Z</dcterms:created>
  <dcterms:modified xsi:type="dcterms:W3CDTF">2025-09-17T03:46:00Z</dcterms:modified>
</cp:coreProperties>
</file>